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050F79E1" w:rsidR="001C2E38" w:rsidRDefault="001C2E38"/>
    <w:p w14:paraId="3DC36430" w14:textId="0BE748CD" w:rsidR="000F2D5B" w:rsidRDefault="000F2D5B"/>
    <w:p w14:paraId="42E09F43" w14:textId="77777777" w:rsidR="000F2D5B" w:rsidRDefault="000F2D5B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2389328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0F2D5B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F61CFF7" w:rsidR="00C23023" w:rsidRPr="006529D8" w:rsidRDefault="000F2D5B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PG.SA-1438-24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419EBE1B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C6F42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0F2D5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Morón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0F2D5B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dependencias del Ministerio Público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6A97B35E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0F2D5B">
              <w:rPr>
                <w:bCs/>
                <w:sz w:val="22"/>
                <w:szCs w:val="19"/>
                <w:lang w:val="es-AR"/>
              </w:rPr>
              <w:t>Morón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0F2D5B">
              <w:rPr>
                <w:bCs/>
                <w:sz w:val="22"/>
                <w:szCs w:val="19"/>
                <w:lang w:val="es-AR"/>
              </w:rPr>
              <w:t xml:space="preserve">Avenida Rivadavia </w:t>
            </w:r>
            <w:proofErr w:type="spellStart"/>
            <w:r w:rsidR="000F2D5B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0F2D5B">
              <w:rPr>
                <w:bCs/>
                <w:sz w:val="22"/>
                <w:szCs w:val="19"/>
                <w:lang w:val="es-AR"/>
              </w:rPr>
              <w:t xml:space="preserve"> 17.628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</w:t>
            </w:r>
            <w:r w:rsidR="000F2D5B" w:rsidRPr="006529D8">
              <w:rPr>
                <w:bCs/>
                <w:sz w:val="22"/>
                <w:szCs w:val="19"/>
                <w:lang w:val="es-AR"/>
              </w:rPr>
              <w:t xml:space="preserve">de </w:t>
            </w:r>
            <w:r w:rsidR="000F2D5B">
              <w:rPr>
                <w:bCs/>
                <w:sz w:val="22"/>
                <w:szCs w:val="19"/>
                <w:lang w:val="es-AR"/>
              </w:rPr>
              <w:t>Morón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3826719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18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74D03EC0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0F2D5B">
              <w:rPr>
                <w:bCs/>
                <w:sz w:val="22"/>
                <w:szCs w:val="19"/>
                <w:lang w:val="es-AR"/>
              </w:rPr>
              <w:t>Morón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0F2D5B">
              <w:rPr>
                <w:bCs/>
                <w:sz w:val="22"/>
                <w:szCs w:val="19"/>
                <w:lang w:val="es-AR"/>
              </w:rPr>
              <w:t xml:space="preserve">Avenida Rivadavia </w:t>
            </w:r>
            <w:proofErr w:type="spellStart"/>
            <w:r w:rsidR="000F2D5B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0F2D5B">
              <w:rPr>
                <w:bCs/>
                <w:sz w:val="22"/>
                <w:szCs w:val="19"/>
                <w:lang w:val="es-AR"/>
              </w:rPr>
              <w:t xml:space="preserve"> 17.628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0F2D5B">
              <w:rPr>
                <w:bCs/>
                <w:sz w:val="22"/>
                <w:szCs w:val="19"/>
                <w:lang w:val="es-AR"/>
              </w:rPr>
              <w:t>Morón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90B3DD3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18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E061F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948A22C" w:rsidR="007F0F20" w:rsidRPr="006529D8" w:rsidRDefault="004952D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80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7175143" w:rsidR="007F0F20" w:rsidRPr="006529D8" w:rsidRDefault="007F0F2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 xml:space="preserve"> </w:t>
            </w:r>
            <w:r w:rsidR="004952D0"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72825D34" w:rsidR="007F0F20" w:rsidRPr="006529D8" w:rsidRDefault="004952D0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PG.SA-1438-24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2D5B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952D0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61F2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1198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11</cp:revision>
  <cp:lastPrinted>2025-10-14T14:25:00Z</cp:lastPrinted>
  <dcterms:created xsi:type="dcterms:W3CDTF">2025-03-27T14:13:00Z</dcterms:created>
  <dcterms:modified xsi:type="dcterms:W3CDTF">2025-10-14T14:26:00Z</dcterms:modified>
</cp:coreProperties>
</file>